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5780A7" w14:textId="77777777" w:rsidR="009B283F" w:rsidRPr="002A1530" w:rsidRDefault="009B283F" w:rsidP="005E24D9">
      <w:pPr>
        <w:ind w:left="5387"/>
      </w:pPr>
      <w:r w:rsidRPr="002A1530">
        <w:rPr>
          <w:rStyle w:val="Domylnaczcionkaakapitu1"/>
          <w:b/>
        </w:rPr>
        <w:t xml:space="preserve">Załącznik nr 1 </w:t>
      </w:r>
      <w:r w:rsidR="005E24D9">
        <w:rPr>
          <w:rStyle w:val="Domylnaczcionkaakapitu1"/>
          <w:b/>
        </w:rPr>
        <w:t>do zapytania ofertowego</w:t>
      </w:r>
    </w:p>
    <w:p w14:paraId="6FEF39D7" w14:textId="77777777" w:rsidR="009B283F" w:rsidRPr="002A1530" w:rsidRDefault="009B283F" w:rsidP="009B283F"/>
    <w:p w14:paraId="478AEFA1" w14:textId="77777777" w:rsidR="00415B30" w:rsidRDefault="00415B30" w:rsidP="009B283F"/>
    <w:p w14:paraId="3817DD83" w14:textId="77777777" w:rsidR="009B283F" w:rsidRPr="002A1530" w:rsidRDefault="009B283F" w:rsidP="009B283F">
      <w:r w:rsidRPr="002A1530">
        <w:t>Pieczęć firmowa Wykonawcy</w:t>
      </w:r>
    </w:p>
    <w:p w14:paraId="0699C542" w14:textId="77777777" w:rsidR="009B283F" w:rsidRPr="002A1530" w:rsidRDefault="009B283F" w:rsidP="009B283F">
      <w:pPr>
        <w:rPr>
          <w:rStyle w:val="Domylnaczcionkaakapitu1"/>
          <w:smallCaps/>
          <w:spacing w:val="30"/>
        </w:rPr>
      </w:pPr>
    </w:p>
    <w:p w14:paraId="54312036" w14:textId="77777777" w:rsidR="009B283F" w:rsidRPr="006F28A8" w:rsidRDefault="009B283F" w:rsidP="009B283F">
      <w:pPr>
        <w:pStyle w:val="Nagwek1"/>
        <w:keepNext/>
        <w:tabs>
          <w:tab w:val="clear" w:pos="432"/>
          <w:tab w:val="left" w:pos="0"/>
        </w:tabs>
        <w:spacing w:before="0" w:after="0"/>
        <w:ind w:left="0" w:firstLine="0"/>
        <w:jc w:val="center"/>
        <w:textAlignment w:val="baseline"/>
        <w:rPr>
          <w:rStyle w:val="Domylnaczcionkaakapitu1"/>
          <w:sz w:val="44"/>
          <w:szCs w:val="24"/>
        </w:rPr>
      </w:pPr>
      <w:r w:rsidRPr="006F28A8">
        <w:rPr>
          <w:rStyle w:val="Domylnaczcionkaakapitu1"/>
          <w:smallCaps/>
          <w:spacing w:val="30"/>
          <w:sz w:val="44"/>
          <w:szCs w:val="24"/>
        </w:rPr>
        <w:t>Formularz oferty</w:t>
      </w:r>
    </w:p>
    <w:p w14:paraId="7BAD8A09" w14:textId="77777777" w:rsidR="009B283F" w:rsidRPr="002A1530" w:rsidRDefault="009B283F" w:rsidP="009B283F">
      <w:pPr>
        <w:ind w:left="5126"/>
        <w:rPr>
          <w:rStyle w:val="Domylnaczcionkaakapitu1"/>
          <w:b/>
        </w:rPr>
      </w:pPr>
      <w:r w:rsidRPr="002A1530">
        <w:rPr>
          <w:rStyle w:val="Domylnaczcionkaakapitu1"/>
          <w:b/>
        </w:rPr>
        <w:t xml:space="preserve">     </w:t>
      </w:r>
    </w:p>
    <w:p w14:paraId="4B9573FB" w14:textId="77777777" w:rsidR="009B283F" w:rsidRDefault="009B283F" w:rsidP="009B283F">
      <w:pPr>
        <w:ind w:left="5126" w:firstLine="538"/>
        <w:rPr>
          <w:b/>
          <w:bCs/>
        </w:rPr>
      </w:pPr>
    </w:p>
    <w:p w14:paraId="3F8F2FA3" w14:textId="4AC75F4E" w:rsidR="00624F02" w:rsidRPr="00E93773" w:rsidRDefault="00E93773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>Gminny Ośrodek Pomocy Społecznej w Sławnie</w:t>
      </w:r>
    </w:p>
    <w:p w14:paraId="732356AE" w14:textId="4FBC7C60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ul. </w:t>
      </w:r>
      <w:r w:rsidR="00E93773" w:rsidRPr="00E93773">
        <w:rPr>
          <w:b/>
          <w:bCs/>
          <w:color w:val="000000" w:themeColor="text1"/>
        </w:rPr>
        <w:t>Gdańska 18a</w:t>
      </w:r>
      <w:r w:rsidRPr="00E93773">
        <w:rPr>
          <w:b/>
          <w:bCs/>
          <w:color w:val="000000" w:themeColor="text1"/>
        </w:rPr>
        <w:t xml:space="preserve"> </w:t>
      </w:r>
    </w:p>
    <w:p w14:paraId="2DC14294" w14:textId="77777777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76-100 Sławno                                             </w:t>
      </w:r>
    </w:p>
    <w:p w14:paraId="6A23FADC" w14:textId="77777777" w:rsidR="009B283F" w:rsidRDefault="009B283F" w:rsidP="009B283F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b/>
        </w:rPr>
        <w:tab/>
      </w:r>
      <w:r w:rsidRPr="002A1530">
        <w:rPr>
          <w:rStyle w:val="Domylnaczcionkaakapitu1"/>
          <w:i/>
        </w:rPr>
        <w:tab/>
        <w:t xml:space="preserve">      </w:t>
      </w:r>
    </w:p>
    <w:p w14:paraId="015BB4A0" w14:textId="77777777" w:rsidR="00D02BE8" w:rsidRPr="002A1530" w:rsidRDefault="00D02BE8" w:rsidP="009B283F">
      <w:pPr>
        <w:tabs>
          <w:tab w:val="left" w:pos="-120"/>
          <w:tab w:val="center" w:pos="4265"/>
        </w:tabs>
        <w:ind w:left="-180"/>
        <w:rPr>
          <w:rStyle w:val="Domylnaczcionkaakapitu1"/>
          <w:b/>
        </w:rPr>
      </w:pPr>
    </w:p>
    <w:p w14:paraId="362D046A" w14:textId="77777777" w:rsidR="009B283F" w:rsidRDefault="009B283F" w:rsidP="009B283F">
      <w:pPr>
        <w:ind w:left="-180"/>
        <w:jc w:val="center"/>
        <w:rPr>
          <w:rStyle w:val="Domylnaczcionkaakapitu1"/>
          <w:b/>
          <w:sz w:val="28"/>
        </w:rPr>
      </w:pPr>
      <w:r w:rsidRPr="002A1530">
        <w:rPr>
          <w:rStyle w:val="Domylnaczcionkaakapitu1"/>
          <w:b/>
          <w:sz w:val="28"/>
        </w:rPr>
        <w:t>OFERTA</w:t>
      </w:r>
    </w:p>
    <w:p w14:paraId="780F2960" w14:textId="77777777" w:rsidR="009B283F" w:rsidRPr="002A1530" w:rsidRDefault="009B283F" w:rsidP="009B283F">
      <w:pPr>
        <w:ind w:left="-180"/>
        <w:rPr>
          <w:b/>
        </w:rPr>
      </w:pPr>
    </w:p>
    <w:p w14:paraId="78B34F7E" w14:textId="0882B588" w:rsidR="009B283F" w:rsidRPr="00E17E99" w:rsidRDefault="009B283F" w:rsidP="00E17E99">
      <w:pPr>
        <w:pStyle w:val="Lista"/>
        <w:ind w:firstLine="708"/>
        <w:jc w:val="both"/>
        <w:rPr>
          <w:b/>
          <w:i/>
          <w:iCs/>
        </w:rPr>
      </w:pPr>
      <w:r w:rsidRPr="002A1530">
        <w:rPr>
          <w:rFonts w:cs="Times New Roman"/>
        </w:rPr>
        <w:t xml:space="preserve">Odpowiadając na ogłoszenie dotyczące </w:t>
      </w:r>
      <w:r w:rsidR="00653B34">
        <w:rPr>
          <w:rFonts w:cs="Times New Roman"/>
        </w:rPr>
        <w:t>zapytania ofertowego</w:t>
      </w:r>
      <w:r w:rsidRPr="002A1530">
        <w:rPr>
          <w:rFonts w:cs="Times New Roman"/>
        </w:rPr>
        <w:t xml:space="preserve"> </w:t>
      </w:r>
      <w:r>
        <w:rPr>
          <w:rFonts w:cs="Times New Roman"/>
        </w:rPr>
        <w:t>p</w:t>
      </w:r>
      <w:r w:rsidRPr="002A1530">
        <w:rPr>
          <w:rFonts w:cs="Times New Roman"/>
        </w:rPr>
        <w:t>n</w:t>
      </w:r>
      <w:r>
        <w:rPr>
          <w:rFonts w:cs="Times New Roman"/>
        </w:rPr>
        <w:t>.</w:t>
      </w:r>
      <w:r w:rsidRPr="002A1530">
        <w:rPr>
          <w:rFonts w:cs="Times New Roman"/>
        </w:rPr>
        <w:t>:</w:t>
      </w:r>
      <w:r w:rsidRPr="00BD29A7">
        <w:rPr>
          <w:rFonts w:cs="Times New Roman"/>
        </w:rPr>
        <w:t xml:space="preserve"> </w:t>
      </w:r>
      <w:r w:rsidR="00E17E99" w:rsidRPr="00E17E99">
        <w:rPr>
          <w:b/>
          <w:i/>
          <w:iCs/>
        </w:rPr>
        <w:t>„Usługi rehabilitacyjne dla uczestników projektu pn. Pomocna dłoń w Gminie Sławno</w:t>
      </w:r>
      <w:r w:rsidR="006E0A63" w:rsidRPr="006E0A63">
        <w:rPr>
          <w:b/>
          <w:i/>
          <w:iCs/>
        </w:rPr>
        <w:t>”</w:t>
      </w:r>
      <w:r w:rsidR="00427303">
        <w:rPr>
          <w:b/>
        </w:rPr>
        <w:t xml:space="preserve"> </w:t>
      </w:r>
      <w:r w:rsidRPr="00BD29A7">
        <w:rPr>
          <w:rFonts w:cs="Times New Roman"/>
        </w:rPr>
        <w:t xml:space="preserve">oferujemy </w:t>
      </w:r>
      <w:r w:rsidRPr="00710153">
        <w:rPr>
          <w:rFonts w:cs="Times New Roman"/>
        </w:rPr>
        <w:t>wykonanie przedmiotu zamówienia zgodnie z wymog</w:t>
      </w:r>
      <w:r w:rsidRPr="002A1530">
        <w:rPr>
          <w:rFonts w:cs="Times New Roman"/>
        </w:rPr>
        <w:t>ami zawartymi w </w:t>
      </w:r>
      <w:r>
        <w:rPr>
          <w:rFonts w:cs="Times New Roman"/>
        </w:rPr>
        <w:t>z</w:t>
      </w:r>
      <w:r w:rsidR="00415B30">
        <w:rPr>
          <w:rFonts w:cs="Times New Roman"/>
        </w:rPr>
        <w:t>apytaniu</w:t>
      </w:r>
      <w:r>
        <w:rPr>
          <w:rFonts w:cs="Times New Roman"/>
        </w:rPr>
        <w:t xml:space="preserve"> ofertowym</w:t>
      </w:r>
      <w:r w:rsidRPr="002A1530">
        <w:rPr>
          <w:rFonts w:cs="Times New Roman"/>
        </w:rPr>
        <w:t xml:space="preserve"> za cenę:</w:t>
      </w:r>
    </w:p>
    <w:p w14:paraId="11FD8C4A" w14:textId="77777777" w:rsidR="00415B30" w:rsidRDefault="00415B30" w:rsidP="00415B30">
      <w:pPr>
        <w:pStyle w:val="Lista"/>
        <w:spacing w:after="0"/>
        <w:jc w:val="both"/>
        <w:rPr>
          <w:rFonts w:cs="Times New Roman"/>
        </w:rPr>
      </w:pPr>
    </w:p>
    <w:p w14:paraId="46FB9B92" w14:textId="2FE61E4C" w:rsidR="009247FA" w:rsidRDefault="00302B71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Cena za 1 godzinę świadczenia usług rehabilitacyjnych ………….. zł </w:t>
      </w:r>
      <w:r w:rsidR="00611853">
        <w:rPr>
          <w:rFonts w:cs="Times New Roman"/>
        </w:rPr>
        <w:t>(netto) ………… zł (brutto)</w:t>
      </w:r>
    </w:p>
    <w:p w14:paraId="3D8BFBB8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Wartość </w:t>
      </w:r>
      <w:r>
        <w:rPr>
          <w:rFonts w:cs="Times New Roman"/>
        </w:rPr>
        <w:t xml:space="preserve">całego zamówienia </w:t>
      </w:r>
      <w:r w:rsidRPr="002A1530">
        <w:rPr>
          <w:rFonts w:cs="Times New Roman"/>
        </w:rPr>
        <w:t>netto: …………………………………….….. zł</w:t>
      </w:r>
    </w:p>
    <w:p w14:paraId="3E4486DA" w14:textId="77777777" w:rsidR="00415B30" w:rsidRPr="002A1530" w:rsidRDefault="00D95922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VAT – </w:t>
      </w:r>
      <w:r w:rsidR="00651A5A">
        <w:rPr>
          <w:rFonts w:cs="Times New Roman"/>
        </w:rPr>
        <w:t>……</w:t>
      </w:r>
      <w:r w:rsidR="00415B30" w:rsidRPr="002A1530">
        <w:rPr>
          <w:rFonts w:cs="Times New Roman"/>
        </w:rPr>
        <w:t xml:space="preserve"> %: …………….… zł</w:t>
      </w:r>
    </w:p>
    <w:p w14:paraId="65F63E32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  <w:b/>
        </w:rPr>
      </w:pPr>
      <w:r w:rsidRPr="002A1530">
        <w:rPr>
          <w:rFonts w:cs="Times New Roman"/>
          <w:b/>
        </w:rPr>
        <w:t xml:space="preserve">Wartość </w:t>
      </w:r>
      <w:r>
        <w:rPr>
          <w:rFonts w:cs="Times New Roman"/>
          <w:b/>
        </w:rPr>
        <w:t xml:space="preserve">całego zamówienia </w:t>
      </w:r>
      <w:r w:rsidRPr="002A1530">
        <w:rPr>
          <w:rFonts w:cs="Times New Roman"/>
          <w:b/>
        </w:rPr>
        <w:t>brutto :………..……………………………... zł</w:t>
      </w:r>
    </w:p>
    <w:p w14:paraId="32BCFEAC" w14:textId="77777777" w:rsidR="00415B30" w:rsidRDefault="00415B30" w:rsidP="00415B30">
      <w:pPr>
        <w:jc w:val="both"/>
        <w:rPr>
          <w:bCs/>
        </w:rPr>
      </w:pPr>
      <w:r>
        <w:rPr>
          <w:bCs/>
        </w:rPr>
        <w:t>Słownie: ………………………………………………………………………………………</w:t>
      </w:r>
    </w:p>
    <w:p w14:paraId="1782E5A7" w14:textId="77777777" w:rsidR="00415B30" w:rsidRDefault="00415B30" w:rsidP="00415B30">
      <w:pPr>
        <w:jc w:val="both"/>
        <w:rPr>
          <w:bCs/>
        </w:rPr>
      </w:pPr>
    </w:p>
    <w:p w14:paraId="13B0F0FE" w14:textId="77777777" w:rsidR="009247FA" w:rsidRDefault="009247FA" w:rsidP="00415B30">
      <w:pPr>
        <w:jc w:val="both"/>
        <w:rPr>
          <w:bCs/>
        </w:rPr>
      </w:pPr>
    </w:p>
    <w:p w14:paraId="0619F208" w14:textId="77777777" w:rsidR="00415B30" w:rsidRPr="00EE25CF" w:rsidRDefault="00415B30" w:rsidP="00415B30">
      <w:pPr>
        <w:ind w:left="181" w:hanging="181"/>
        <w:jc w:val="both"/>
        <w:rPr>
          <w:rStyle w:val="Domylnaczcionkaakapitu1"/>
          <w:b/>
          <w:i/>
        </w:rPr>
      </w:pPr>
      <w:r w:rsidRPr="002A1530">
        <w:rPr>
          <w:rStyle w:val="Domylnaczcionkaakapitu1"/>
          <w:b/>
          <w:bCs/>
          <w:i/>
        </w:rPr>
        <w:t xml:space="preserve">*Cena oferty brutto </w:t>
      </w:r>
      <w:r w:rsidRPr="002A1530">
        <w:rPr>
          <w:rStyle w:val="Domylnaczcionkaakapitu1"/>
          <w:b/>
          <w:i/>
        </w:rPr>
        <w:t>jest ceną ostateczną obejmującą wszystkie koszty i składniki związane z </w:t>
      </w:r>
      <w:r w:rsidRPr="00EE25CF">
        <w:rPr>
          <w:rStyle w:val="Domylnaczcionkaakapitu1"/>
          <w:b/>
          <w:i/>
        </w:rPr>
        <w:t>realizacją zamówienia w tym podatek VAT.</w:t>
      </w:r>
    </w:p>
    <w:p w14:paraId="2C66C166" w14:textId="77777777" w:rsidR="00415B30" w:rsidRDefault="00415B30" w:rsidP="009B283F">
      <w:pPr>
        <w:jc w:val="both"/>
        <w:rPr>
          <w:rStyle w:val="Domylnaczcionkaakapitu1"/>
        </w:rPr>
      </w:pPr>
    </w:p>
    <w:p w14:paraId="7D162B23" w14:textId="77777777" w:rsidR="00D02BE8" w:rsidRPr="00A37B1D" w:rsidRDefault="00D02BE8" w:rsidP="009B283F">
      <w:pPr>
        <w:jc w:val="both"/>
        <w:rPr>
          <w:rStyle w:val="Domylnaczcionkaakapitu1"/>
        </w:rPr>
      </w:pPr>
    </w:p>
    <w:p w14:paraId="5681C9AF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Nazwa i adres podmiotu składającego ofertę:</w:t>
      </w:r>
    </w:p>
    <w:p w14:paraId="4C233509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DB67AC6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NIP .......................................................   REGON ....................................................................</w:t>
      </w:r>
    </w:p>
    <w:p w14:paraId="5C90FC55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Adres, na który Zamawiający powinien przesyłać ewentualną korespondencję:</w:t>
      </w:r>
    </w:p>
    <w:p w14:paraId="412D3334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E12220F" w14:textId="77777777" w:rsidR="009B283F" w:rsidRPr="00245CE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Osoba wyznaczona do kontaktów z Zamawiającym:</w:t>
      </w:r>
    </w:p>
    <w:p w14:paraId="18B1A74B" w14:textId="77777777" w:rsidR="009B283F" w:rsidRPr="002A1530" w:rsidRDefault="009B283F" w:rsidP="009B283F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lang w:val="de-DE"/>
        </w:rPr>
        <w:t>......................................................................................................................................................</w:t>
      </w:r>
    </w:p>
    <w:p w14:paraId="726B95E0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telefonu:  ........................................................................................................................</w:t>
      </w:r>
    </w:p>
    <w:p w14:paraId="2461A3F8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faksu: .............................................................................................................................</w:t>
      </w:r>
    </w:p>
    <w:p w14:paraId="50DC22A8" w14:textId="77777777" w:rsidR="009B283F" w:rsidRDefault="009B283F" w:rsidP="009B283F">
      <w:pPr>
        <w:jc w:val="both"/>
        <w:rPr>
          <w:rStyle w:val="Domylnaczcionkaakapitu1"/>
          <w:b/>
          <w:bCs/>
          <w:lang w:val="de-DE"/>
        </w:rPr>
      </w:pPr>
      <w:proofErr w:type="spellStart"/>
      <w:r w:rsidRPr="002A1530">
        <w:rPr>
          <w:rStyle w:val="Domylnaczcionkaakapitu1"/>
          <w:b/>
          <w:bCs/>
          <w:lang w:val="de-DE"/>
        </w:rPr>
        <w:t>e-mail</w:t>
      </w:r>
      <w:proofErr w:type="spellEnd"/>
      <w:r w:rsidRPr="002A1530">
        <w:rPr>
          <w:rStyle w:val="Domylnaczcionkaakapitu1"/>
          <w:b/>
          <w:bCs/>
          <w:lang w:val="de-DE"/>
        </w:rPr>
        <w:t xml:space="preserve"> ..........................................................................................................................................</w:t>
      </w:r>
    </w:p>
    <w:p w14:paraId="282A5E66" w14:textId="77777777" w:rsidR="00D02BE8" w:rsidRPr="002A1530" w:rsidRDefault="00D02BE8" w:rsidP="009B283F">
      <w:pPr>
        <w:jc w:val="both"/>
        <w:rPr>
          <w:b/>
          <w:bCs/>
          <w:lang w:val="de-DE"/>
        </w:rPr>
      </w:pPr>
    </w:p>
    <w:p w14:paraId="7C7440F3" w14:textId="59C2956C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Kwota przedstawiona</w:t>
      </w:r>
      <w:r>
        <w:rPr>
          <w:rFonts w:cs="Times New Roman"/>
        </w:rPr>
        <w:t xml:space="preserve"> w ofercie została określona na</w:t>
      </w:r>
      <w:r w:rsidRPr="002A1530">
        <w:rPr>
          <w:rFonts w:cs="Times New Roman"/>
        </w:rPr>
        <w:t xml:space="preserve"> zawiera wszystkie koszty związane </w:t>
      </w:r>
      <w:r w:rsidR="00E93773">
        <w:rPr>
          <w:rFonts w:cs="Times New Roman"/>
        </w:rPr>
        <w:t xml:space="preserve">                          </w:t>
      </w:r>
      <w:r w:rsidRPr="002A1530">
        <w:rPr>
          <w:rFonts w:cs="Times New Roman"/>
        </w:rPr>
        <w:t>z realizacją zamówienia.</w:t>
      </w:r>
    </w:p>
    <w:p w14:paraId="12EC9893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Oświadczamy, że:</w:t>
      </w:r>
    </w:p>
    <w:p w14:paraId="19A60144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zapoznaliśmy się z warunkami podanymi przez Zamawiającego w </w:t>
      </w:r>
      <w:r>
        <w:t>zapytaniu ofertowym</w:t>
      </w:r>
      <w:r w:rsidRPr="002A1530">
        <w:t xml:space="preserve"> i nie wnosimy do nich żadnych zastrzeżeń,</w:t>
      </w:r>
    </w:p>
    <w:p w14:paraId="108B5A95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>uzyskaliśmy wszelkie niezbędne informacje do przygotowania oferty i wykonania zamówienia.</w:t>
      </w:r>
    </w:p>
    <w:p w14:paraId="4D1EC78A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lastRenderedPageBreak/>
        <w:t>akceptujemy istotne postanowienia umowy oraz termin realizacji przedmiotu zamówienia podany przez Zamawiającego,</w:t>
      </w:r>
    </w:p>
    <w:p w14:paraId="30D9E8ED" w14:textId="1B297138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uważamy się za związanych niniejszą ofertą przez </w:t>
      </w:r>
      <w:r w:rsidR="00E17E99">
        <w:t>3</w:t>
      </w:r>
      <w:r w:rsidRPr="002A1530">
        <w:t>0 dni od dnia upływu terminu składania ofert.</w:t>
      </w:r>
    </w:p>
    <w:p w14:paraId="32C9A63D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 przypadku udzielenia nam zamówienia zobowiązujemy się do zawarcia umowy </w:t>
      </w:r>
      <w:r w:rsidRPr="002A1530">
        <w:rPr>
          <w:rFonts w:cs="Times New Roman"/>
        </w:rPr>
        <w:br/>
        <w:t>w miejscu i terminie wskazanym przez Zamawiającego.</w:t>
      </w:r>
    </w:p>
    <w:p w14:paraId="7CFB3957" w14:textId="77777777" w:rsidR="009B283F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Oferta została złożona na …………………….. stronach.</w:t>
      </w:r>
    </w:p>
    <w:p w14:paraId="4CD3ADE0" w14:textId="77777777" w:rsidR="009B283F" w:rsidRPr="00493A77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Pr="00493A77">
        <w:rPr>
          <w:rFonts w:cs="Times New Roman"/>
        </w:rPr>
        <w:t>ofert</w:t>
      </w:r>
      <w:r w:rsidR="009417F3" w:rsidRPr="00493A77">
        <w:rPr>
          <w:rFonts w:cs="Times New Roman"/>
        </w:rPr>
        <w:t>y</w:t>
      </w:r>
      <w:r w:rsidRPr="00493A77">
        <w:rPr>
          <w:rFonts w:cs="Times New Roman"/>
        </w:rPr>
        <w:t xml:space="preserve"> dołączono:</w:t>
      </w:r>
    </w:p>
    <w:p w14:paraId="6EFD0BFF" w14:textId="77777777" w:rsidR="00E17E99" w:rsidRPr="00D81C10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>Curriculum Vitae,</w:t>
      </w:r>
    </w:p>
    <w:p w14:paraId="7CC235B0" w14:textId="77777777" w:rsidR="00E17E99" w:rsidRPr="00D81C10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>Kopia dyplomu potwierdzającego posiada</w:t>
      </w:r>
      <w:r>
        <w:rPr>
          <w:rFonts w:ascii="Times New Roman" w:hAnsi="Times New Roman" w:cs="Times New Roman"/>
          <w:bCs/>
          <w:sz w:val="24"/>
          <w:szCs w:val="24"/>
        </w:rPr>
        <w:t xml:space="preserve">nie odpowiedniego wykształcenia </w:t>
      </w:r>
      <w:r w:rsidRPr="00D81C10">
        <w:rPr>
          <w:rFonts w:ascii="Times New Roman" w:hAnsi="Times New Roman" w:cs="Times New Roman"/>
          <w:bCs/>
          <w:sz w:val="24"/>
          <w:szCs w:val="24"/>
        </w:rPr>
        <w:t>potwierdzona za zgodność z oryginałem przez Oferenta.</w:t>
      </w:r>
    </w:p>
    <w:p w14:paraId="41928B1C" w14:textId="10207A90" w:rsidR="00E17E99" w:rsidRPr="00E17E99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 xml:space="preserve">Kopie </w:t>
      </w:r>
      <w:r w:rsidRPr="00E17E99">
        <w:rPr>
          <w:rFonts w:ascii="Times New Roman" w:hAnsi="Times New Roman" w:cs="Times New Roman"/>
          <w:bCs/>
          <w:sz w:val="24"/>
          <w:szCs w:val="24"/>
        </w:rPr>
        <w:t>dokumentów przedstawiające staż zawodowy i doświadczenie potwierdzone                         za zgodność z oryginałem przez Oferenta.</w:t>
      </w:r>
    </w:p>
    <w:p w14:paraId="2DEF99D9" w14:textId="77777777" w:rsidR="00E17E99" w:rsidRPr="00E17E99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E17E99">
        <w:rPr>
          <w:rFonts w:ascii="Times New Roman" w:hAnsi="Times New Roman" w:cs="Times New Roman"/>
          <w:bCs/>
          <w:sz w:val="24"/>
          <w:szCs w:val="24"/>
        </w:rPr>
        <w:t>Oświadczenie o spełnieniu warunków udziału w postępowaniu o udzielenie zamówienia sporządzone na formularzu lub w oparciu o formularz stanowiący Załącznik nr 2                         do zapytania ofertowego.</w:t>
      </w:r>
    </w:p>
    <w:p w14:paraId="18383B4D" w14:textId="4F417D23" w:rsidR="009B283F" w:rsidRDefault="00E17E99" w:rsidP="009B283F">
      <w:pPr>
        <w:numPr>
          <w:ilvl w:val="0"/>
          <w:numId w:val="38"/>
        </w:numPr>
        <w:ind w:left="709" w:hanging="283"/>
        <w:jc w:val="both"/>
      </w:pPr>
      <w:r w:rsidRPr="00E17E99">
        <w:rPr>
          <w:rStyle w:val="FontStyle59"/>
          <w:sz w:val="24"/>
          <w:szCs w:val="24"/>
        </w:rPr>
        <w:t>Oświadczenie wypełnienia obowiązków informacyjnych przewidzianych w art. 13 lub art. 14 RODO – Załącznik nr 3 do zapytania ofertowego.</w:t>
      </w:r>
    </w:p>
    <w:p w14:paraId="1E6A88D3" w14:textId="53E3833D" w:rsidR="00E17E99" w:rsidRDefault="00E17E99" w:rsidP="009B283F">
      <w:pPr>
        <w:numPr>
          <w:ilvl w:val="0"/>
          <w:numId w:val="38"/>
        </w:numPr>
        <w:ind w:left="709" w:hanging="283"/>
        <w:jc w:val="both"/>
      </w:pPr>
      <w:r>
        <w:t>………………………………………………………………</w:t>
      </w:r>
    </w:p>
    <w:p w14:paraId="5A2E9107" w14:textId="5D45AE7F" w:rsidR="00E17E99" w:rsidRPr="00E17E99" w:rsidRDefault="00E17E99" w:rsidP="009B283F">
      <w:pPr>
        <w:numPr>
          <w:ilvl w:val="0"/>
          <w:numId w:val="38"/>
        </w:numPr>
        <w:ind w:left="709" w:hanging="283"/>
        <w:jc w:val="both"/>
        <w:rPr>
          <w:rStyle w:val="Domylnaczcionkaakapitu1"/>
        </w:rPr>
      </w:pPr>
      <w:r>
        <w:t>………………………………………………………………</w:t>
      </w:r>
    </w:p>
    <w:p w14:paraId="4047A9FA" w14:textId="77777777" w:rsidR="009B283F" w:rsidRPr="002A1530" w:rsidRDefault="009B283F" w:rsidP="009B283F">
      <w:pPr>
        <w:jc w:val="both"/>
        <w:rPr>
          <w:rStyle w:val="Domylnaczcionkaakapitu1"/>
          <w:bCs/>
        </w:rPr>
      </w:pPr>
    </w:p>
    <w:p w14:paraId="1850ADB8" w14:textId="77777777" w:rsidR="009B283F" w:rsidRDefault="009B283F" w:rsidP="009B283F">
      <w:pPr>
        <w:jc w:val="both"/>
        <w:rPr>
          <w:rStyle w:val="Domylnaczcionkaakapitu1"/>
          <w:bCs/>
        </w:rPr>
      </w:pPr>
    </w:p>
    <w:p w14:paraId="6A2533C6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0401B28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265E9A69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6566F8F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0D028A62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5838561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1A0A16C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5A5D7523" w14:textId="77777777" w:rsidR="00415B30" w:rsidRPr="002A1530" w:rsidRDefault="00415B30" w:rsidP="009B283F">
      <w:pPr>
        <w:jc w:val="both"/>
        <w:rPr>
          <w:rStyle w:val="Domylnaczcionkaakapitu1"/>
          <w:bCs/>
        </w:rPr>
      </w:pPr>
    </w:p>
    <w:p w14:paraId="4E63B5CD" w14:textId="77777777" w:rsidR="009B283F" w:rsidRPr="002A1530" w:rsidRDefault="009B283F" w:rsidP="009B283F">
      <w:pPr>
        <w:jc w:val="both"/>
        <w:rPr>
          <w:rStyle w:val="Domylnaczcionkaakapitu1"/>
          <w:i/>
        </w:rPr>
      </w:pPr>
      <w:r w:rsidRPr="002A1530">
        <w:rPr>
          <w:rStyle w:val="Domylnaczcionkaakapitu1"/>
        </w:rPr>
        <w:t>..............................., dn. .........</w:t>
      </w:r>
      <w:r>
        <w:rPr>
          <w:rStyle w:val="Domylnaczcionkaakapitu1"/>
        </w:rPr>
        <w:t>................</w:t>
      </w:r>
      <w:r>
        <w:rPr>
          <w:rStyle w:val="Domylnaczcionkaakapitu1"/>
        </w:rPr>
        <w:tab/>
        <w:t xml:space="preserve">           </w:t>
      </w:r>
      <w:r w:rsidR="00415B30">
        <w:rPr>
          <w:rStyle w:val="Domylnaczcionkaakapitu1"/>
        </w:rPr>
        <w:t xml:space="preserve">       </w:t>
      </w:r>
      <w:r>
        <w:rPr>
          <w:rStyle w:val="Domylnaczcionkaakapitu1"/>
        </w:rPr>
        <w:t xml:space="preserve"> </w:t>
      </w:r>
      <w:r w:rsidRPr="002A1530">
        <w:rPr>
          <w:rStyle w:val="Domylnaczcionkaakapitu1"/>
        </w:rPr>
        <w:t>...............................................................</w:t>
      </w:r>
    </w:p>
    <w:p w14:paraId="62425D80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</w:t>
      </w:r>
      <w:r>
        <w:rPr>
          <w:i/>
          <w:sz w:val="16"/>
          <w:szCs w:val="16"/>
        </w:rPr>
        <w:t>nawcy oraz pieczątka / pieczątki</w:t>
      </w:r>
    </w:p>
    <w:p w14:paraId="2709E42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p w14:paraId="418247D1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D02BE8">
      <w:headerReference w:type="default" r:id="rId8"/>
      <w:footerReference w:type="default" r:id="rId9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5F480" w14:textId="77777777" w:rsidR="00F9286C" w:rsidRDefault="00F9286C">
      <w:r>
        <w:separator/>
      </w:r>
    </w:p>
  </w:endnote>
  <w:endnote w:type="continuationSeparator" w:id="0">
    <w:p w14:paraId="76669A86" w14:textId="77777777" w:rsidR="00F9286C" w:rsidRDefault="00F92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154AA" w14:textId="77777777" w:rsidR="00BE70B6" w:rsidRDefault="00F9286C">
    <w:pPr>
      <w:jc w:val="center"/>
      <w:rPr>
        <w:rFonts w:ascii="Bodoni MT" w:hAnsi="Bodoni MT" w:cs="EFN Graphos"/>
        <w:sz w:val="2"/>
        <w:szCs w:val="2"/>
      </w:rPr>
    </w:pPr>
    <w:r>
      <w:pict w14:anchorId="192DB1FF">
        <v:rect id="_x0000_s2054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14:paraId="47F9BEB9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97B05" w14:textId="77777777" w:rsidR="00F9286C" w:rsidRDefault="00F9286C">
      <w:r>
        <w:separator/>
      </w:r>
    </w:p>
  </w:footnote>
  <w:footnote w:type="continuationSeparator" w:id="0">
    <w:p w14:paraId="3C4D3B95" w14:textId="77777777" w:rsidR="00F9286C" w:rsidRDefault="00F92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0D86F" w14:textId="77777777" w:rsidR="00BE70B6" w:rsidRDefault="00BE70B6">
    <w:pPr>
      <w:pStyle w:val="Nagwek"/>
      <w:rPr>
        <w:noProof/>
        <w:lang w:eastAsia="pl-PL"/>
      </w:rPr>
    </w:pPr>
  </w:p>
  <w:p w14:paraId="4F7BD777" w14:textId="77777777" w:rsidR="00BE70B6" w:rsidRDefault="00BE70B6">
    <w:pPr>
      <w:pStyle w:val="Nagwek"/>
      <w:rPr>
        <w:noProof/>
        <w:lang w:eastAsia="pl-PL"/>
      </w:rPr>
    </w:pPr>
  </w:p>
  <w:p w14:paraId="5D05D276" w14:textId="77777777" w:rsidR="006111ED" w:rsidRDefault="006111ED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7481184" wp14:editId="62D4CF9D">
          <wp:extent cx="5994400" cy="62230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2DBEB2" w14:textId="77777777" w:rsidR="00E17E99" w:rsidRDefault="00E17E99" w:rsidP="00E17E99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4367D7BA" w14:textId="2F8FC964" w:rsidR="00BE70B6" w:rsidRPr="00E17E99" w:rsidRDefault="00E17E99" w:rsidP="00E17E99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„Usługi rehabilitacyjne dla uczestników projektu pn. Pomocna dłoń w Gminie Sławno”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D7C1C"/>
    <w:multiLevelType w:val="hybridMultilevel"/>
    <w:tmpl w:val="F1FCEF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1"/>
  </w:num>
  <w:num w:numId="6">
    <w:abstractNumId w:val="22"/>
  </w:num>
  <w:num w:numId="7">
    <w:abstractNumId w:val="4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44"/>
  </w:num>
  <w:num w:numId="11">
    <w:abstractNumId w:val="35"/>
  </w:num>
  <w:num w:numId="12">
    <w:abstractNumId w:val="26"/>
  </w:num>
  <w:num w:numId="13">
    <w:abstractNumId w:val="30"/>
  </w:num>
  <w:num w:numId="14">
    <w:abstractNumId w:val="41"/>
  </w:num>
  <w:num w:numId="15">
    <w:abstractNumId w:val="37"/>
  </w:num>
  <w:num w:numId="16">
    <w:abstractNumId w:val="43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8"/>
  </w:num>
  <w:num w:numId="34">
    <w:abstractNumId w:val="33"/>
  </w:num>
  <w:num w:numId="35">
    <w:abstractNumId w:val="18"/>
  </w:num>
  <w:num w:numId="36">
    <w:abstractNumId w:val="32"/>
  </w:num>
  <w:num w:numId="37">
    <w:abstractNumId w:val="28"/>
  </w:num>
  <w:num w:numId="38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34F52"/>
    <w:rsid w:val="00041067"/>
    <w:rsid w:val="00043BDA"/>
    <w:rsid w:val="00045901"/>
    <w:rsid w:val="00074140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C561B"/>
    <w:rsid w:val="001C6851"/>
    <w:rsid w:val="001D10A2"/>
    <w:rsid w:val="001D793A"/>
    <w:rsid w:val="001F3F2F"/>
    <w:rsid w:val="002006FF"/>
    <w:rsid w:val="00217623"/>
    <w:rsid w:val="002254C2"/>
    <w:rsid w:val="00253EE0"/>
    <w:rsid w:val="00254E9B"/>
    <w:rsid w:val="002635CA"/>
    <w:rsid w:val="00265398"/>
    <w:rsid w:val="00267E13"/>
    <w:rsid w:val="00274ABA"/>
    <w:rsid w:val="00286715"/>
    <w:rsid w:val="00290455"/>
    <w:rsid w:val="0029598A"/>
    <w:rsid w:val="002A0547"/>
    <w:rsid w:val="002A2439"/>
    <w:rsid w:val="002A3E3C"/>
    <w:rsid w:val="002A3EE9"/>
    <w:rsid w:val="002C61ED"/>
    <w:rsid w:val="00302B71"/>
    <w:rsid w:val="0031002E"/>
    <w:rsid w:val="00321330"/>
    <w:rsid w:val="00323284"/>
    <w:rsid w:val="00325656"/>
    <w:rsid w:val="0033248A"/>
    <w:rsid w:val="00335F7F"/>
    <w:rsid w:val="00361126"/>
    <w:rsid w:val="0036280B"/>
    <w:rsid w:val="00366707"/>
    <w:rsid w:val="00380877"/>
    <w:rsid w:val="00382A25"/>
    <w:rsid w:val="00385710"/>
    <w:rsid w:val="00390910"/>
    <w:rsid w:val="003D362F"/>
    <w:rsid w:val="003E4B18"/>
    <w:rsid w:val="003F2A8E"/>
    <w:rsid w:val="003F6821"/>
    <w:rsid w:val="00401DB2"/>
    <w:rsid w:val="00405F13"/>
    <w:rsid w:val="0040718F"/>
    <w:rsid w:val="00415B30"/>
    <w:rsid w:val="00427303"/>
    <w:rsid w:val="00441140"/>
    <w:rsid w:val="004546A7"/>
    <w:rsid w:val="004633D5"/>
    <w:rsid w:val="00470D8E"/>
    <w:rsid w:val="00471066"/>
    <w:rsid w:val="0048235C"/>
    <w:rsid w:val="00484511"/>
    <w:rsid w:val="00493A77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11ED"/>
    <w:rsid w:val="00611853"/>
    <w:rsid w:val="00623ECE"/>
    <w:rsid w:val="00624F02"/>
    <w:rsid w:val="00625E1C"/>
    <w:rsid w:val="00643F9E"/>
    <w:rsid w:val="00644192"/>
    <w:rsid w:val="0064654D"/>
    <w:rsid w:val="00651A5A"/>
    <w:rsid w:val="00653B34"/>
    <w:rsid w:val="0068535A"/>
    <w:rsid w:val="006A6C19"/>
    <w:rsid w:val="006B1847"/>
    <w:rsid w:val="006C55B4"/>
    <w:rsid w:val="006C5C53"/>
    <w:rsid w:val="006D512F"/>
    <w:rsid w:val="006E0A63"/>
    <w:rsid w:val="006E12A0"/>
    <w:rsid w:val="006F15A2"/>
    <w:rsid w:val="006F28A8"/>
    <w:rsid w:val="00707954"/>
    <w:rsid w:val="00720CA4"/>
    <w:rsid w:val="00734715"/>
    <w:rsid w:val="00736C1B"/>
    <w:rsid w:val="00753E67"/>
    <w:rsid w:val="007578A9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901F0F"/>
    <w:rsid w:val="0091336E"/>
    <w:rsid w:val="00915F07"/>
    <w:rsid w:val="009247FA"/>
    <w:rsid w:val="009256FA"/>
    <w:rsid w:val="00927B86"/>
    <w:rsid w:val="009417F3"/>
    <w:rsid w:val="009466F4"/>
    <w:rsid w:val="00955869"/>
    <w:rsid w:val="00967212"/>
    <w:rsid w:val="00970B57"/>
    <w:rsid w:val="00986F4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61EBE"/>
    <w:rsid w:val="00A6509E"/>
    <w:rsid w:val="00A6574B"/>
    <w:rsid w:val="00A66AF3"/>
    <w:rsid w:val="00A73643"/>
    <w:rsid w:val="00A843C6"/>
    <w:rsid w:val="00A85DBA"/>
    <w:rsid w:val="00AA059E"/>
    <w:rsid w:val="00AD16EE"/>
    <w:rsid w:val="00AD4A65"/>
    <w:rsid w:val="00AD63CD"/>
    <w:rsid w:val="00B04F11"/>
    <w:rsid w:val="00B1427D"/>
    <w:rsid w:val="00B24F67"/>
    <w:rsid w:val="00B40E2A"/>
    <w:rsid w:val="00B669D9"/>
    <w:rsid w:val="00B874C0"/>
    <w:rsid w:val="00B919A3"/>
    <w:rsid w:val="00B93D4D"/>
    <w:rsid w:val="00BA02DB"/>
    <w:rsid w:val="00BA2694"/>
    <w:rsid w:val="00BC0F72"/>
    <w:rsid w:val="00BC2E7A"/>
    <w:rsid w:val="00BC5832"/>
    <w:rsid w:val="00BD1F29"/>
    <w:rsid w:val="00BE219B"/>
    <w:rsid w:val="00BE3A3E"/>
    <w:rsid w:val="00BE70B6"/>
    <w:rsid w:val="00C27344"/>
    <w:rsid w:val="00C3236A"/>
    <w:rsid w:val="00C42C8D"/>
    <w:rsid w:val="00C50E9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E4A74"/>
    <w:rsid w:val="00CF04AE"/>
    <w:rsid w:val="00D02BE8"/>
    <w:rsid w:val="00D11087"/>
    <w:rsid w:val="00D140E1"/>
    <w:rsid w:val="00D363C4"/>
    <w:rsid w:val="00D42B21"/>
    <w:rsid w:val="00D4302D"/>
    <w:rsid w:val="00D50A87"/>
    <w:rsid w:val="00D71406"/>
    <w:rsid w:val="00D722B2"/>
    <w:rsid w:val="00D7613F"/>
    <w:rsid w:val="00D90A1A"/>
    <w:rsid w:val="00D95922"/>
    <w:rsid w:val="00D96483"/>
    <w:rsid w:val="00D97956"/>
    <w:rsid w:val="00DA06CF"/>
    <w:rsid w:val="00DC6347"/>
    <w:rsid w:val="00DD084E"/>
    <w:rsid w:val="00DE2D4F"/>
    <w:rsid w:val="00DE53AD"/>
    <w:rsid w:val="00E01F2F"/>
    <w:rsid w:val="00E03936"/>
    <w:rsid w:val="00E17E99"/>
    <w:rsid w:val="00E333A7"/>
    <w:rsid w:val="00E372ED"/>
    <w:rsid w:val="00E46204"/>
    <w:rsid w:val="00E800EE"/>
    <w:rsid w:val="00E83704"/>
    <w:rsid w:val="00E93773"/>
    <w:rsid w:val="00EB0D82"/>
    <w:rsid w:val="00EC146A"/>
    <w:rsid w:val="00ED0A6A"/>
    <w:rsid w:val="00ED22D3"/>
    <w:rsid w:val="00ED7627"/>
    <w:rsid w:val="00EE72EA"/>
    <w:rsid w:val="00EE7903"/>
    <w:rsid w:val="00F04CD1"/>
    <w:rsid w:val="00F14C1C"/>
    <w:rsid w:val="00F37138"/>
    <w:rsid w:val="00F474CD"/>
    <w:rsid w:val="00F525FD"/>
    <w:rsid w:val="00F72BEE"/>
    <w:rsid w:val="00F9286C"/>
    <w:rsid w:val="00FA1795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  <w14:docId w14:val="1F7C4FCC"/>
  <w15:docId w15:val="{E54DB61F-9D43-4AC8-83C6-4D030643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3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321330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21330"/>
    <w:rPr>
      <w:b/>
      <w:bCs/>
    </w:rPr>
  </w:style>
  <w:style w:type="character" w:customStyle="1" w:styleId="WW8Num2z0">
    <w:name w:val="WW8Num2z0"/>
    <w:rsid w:val="00321330"/>
  </w:style>
  <w:style w:type="character" w:customStyle="1" w:styleId="WW8Num2z1">
    <w:name w:val="WW8Num2z1"/>
    <w:rsid w:val="00321330"/>
  </w:style>
  <w:style w:type="character" w:customStyle="1" w:styleId="WW8Num2z2">
    <w:name w:val="WW8Num2z2"/>
    <w:rsid w:val="00321330"/>
  </w:style>
  <w:style w:type="character" w:customStyle="1" w:styleId="WW8Num2z3">
    <w:name w:val="WW8Num2z3"/>
    <w:rsid w:val="00321330"/>
  </w:style>
  <w:style w:type="character" w:customStyle="1" w:styleId="WW8Num2z4">
    <w:name w:val="WW8Num2z4"/>
    <w:rsid w:val="00321330"/>
  </w:style>
  <w:style w:type="character" w:customStyle="1" w:styleId="WW8Num2z5">
    <w:name w:val="WW8Num2z5"/>
    <w:rsid w:val="00321330"/>
  </w:style>
  <w:style w:type="character" w:customStyle="1" w:styleId="WW8Num2z6">
    <w:name w:val="WW8Num2z6"/>
    <w:rsid w:val="00321330"/>
  </w:style>
  <w:style w:type="character" w:customStyle="1" w:styleId="WW8Num2z7">
    <w:name w:val="WW8Num2z7"/>
    <w:rsid w:val="00321330"/>
  </w:style>
  <w:style w:type="character" w:customStyle="1" w:styleId="WW8Num2z8">
    <w:name w:val="WW8Num2z8"/>
    <w:rsid w:val="00321330"/>
  </w:style>
  <w:style w:type="character" w:customStyle="1" w:styleId="WW8Num3z0">
    <w:name w:val="WW8Num3z0"/>
    <w:rsid w:val="00321330"/>
    <w:rPr>
      <w:rFonts w:hint="default"/>
      <w:b w:val="0"/>
      <w:sz w:val="24"/>
      <w:szCs w:val="24"/>
    </w:rPr>
  </w:style>
  <w:style w:type="character" w:customStyle="1" w:styleId="WW8Num4z0">
    <w:name w:val="WW8Num4z0"/>
    <w:rsid w:val="0032133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321330"/>
  </w:style>
  <w:style w:type="character" w:customStyle="1" w:styleId="WW8Num5z1">
    <w:name w:val="WW8Num5z1"/>
    <w:rsid w:val="00321330"/>
  </w:style>
  <w:style w:type="character" w:customStyle="1" w:styleId="WW8Num5z2">
    <w:name w:val="WW8Num5z2"/>
    <w:rsid w:val="00321330"/>
  </w:style>
  <w:style w:type="character" w:customStyle="1" w:styleId="WW8Num5z3">
    <w:name w:val="WW8Num5z3"/>
    <w:rsid w:val="00321330"/>
  </w:style>
  <w:style w:type="character" w:customStyle="1" w:styleId="WW8Num5z4">
    <w:name w:val="WW8Num5z4"/>
    <w:rsid w:val="00321330"/>
  </w:style>
  <w:style w:type="character" w:customStyle="1" w:styleId="WW8Num5z5">
    <w:name w:val="WW8Num5z5"/>
    <w:rsid w:val="00321330"/>
  </w:style>
  <w:style w:type="character" w:customStyle="1" w:styleId="WW8Num5z6">
    <w:name w:val="WW8Num5z6"/>
    <w:rsid w:val="00321330"/>
  </w:style>
  <w:style w:type="character" w:customStyle="1" w:styleId="WW8Num5z7">
    <w:name w:val="WW8Num5z7"/>
    <w:rsid w:val="00321330"/>
  </w:style>
  <w:style w:type="character" w:customStyle="1" w:styleId="WW8Num5z8">
    <w:name w:val="WW8Num5z8"/>
    <w:rsid w:val="00321330"/>
  </w:style>
  <w:style w:type="character" w:customStyle="1" w:styleId="WW8Num6z0">
    <w:name w:val="WW8Num6z0"/>
    <w:rsid w:val="00321330"/>
  </w:style>
  <w:style w:type="character" w:customStyle="1" w:styleId="WW8Num6z1">
    <w:name w:val="WW8Num6z1"/>
    <w:rsid w:val="00321330"/>
  </w:style>
  <w:style w:type="character" w:customStyle="1" w:styleId="WW8Num6z2">
    <w:name w:val="WW8Num6z2"/>
    <w:rsid w:val="00321330"/>
  </w:style>
  <w:style w:type="character" w:customStyle="1" w:styleId="WW8Num6z3">
    <w:name w:val="WW8Num6z3"/>
    <w:rsid w:val="00321330"/>
  </w:style>
  <w:style w:type="character" w:customStyle="1" w:styleId="WW8Num6z4">
    <w:name w:val="WW8Num6z4"/>
    <w:rsid w:val="00321330"/>
  </w:style>
  <w:style w:type="character" w:customStyle="1" w:styleId="WW8Num6z5">
    <w:name w:val="WW8Num6z5"/>
    <w:rsid w:val="00321330"/>
  </w:style>
  <w:style w:type="character" w:customStyle="1" w:styleId="WW8Num6z6">
    <w:name w:val="WW8Num6z6"/>
    <w:rsid w:val="00321330"/>
  </w:style>
  <w:style w:type="character" w:customStyle="1" w:styleId="WW8Num6z7">
    <w:name w:val="WW8Num6z7"/>
    <w:rsid w:val="00321330"/>
  </w:style>
  <w:style w:type="character" w:customStyle="1" w:styleId="WW8Num6z8">
    <w:name w:val="WW8Num6z8"/>
    <w:rsid w:val="00321330"/>
  </w:style>
  <w:style w:type="character" w:customStyle="1" w:styleId="WW8Num7z0">
    <w:name w:val="WW8Num7z0"/>
    <w:rsid w:val="00321330"/>
  </w:style>
  <w:style w:type="character" w:customStyle="1" w:styleId="WW8Num7z1">
    <w:name w:val="WW8Num7z1"/>
    <w:rsid w:val="00321330"/>
  </w:style>
  <w:style w:type="character" w:customStyle="1" w:styleId="WW8Num7z2">
    <w:name w:val="WW8Num7z2"/>
    <w:rsid w:val="00321330"/>
  </w:style>
  <w:style w:type="character" w:customStyle="1" w:styleId="WW8Num7z3">
    <w:name w:val="WW8Num7z3"/>
    <w:rsid w:val="00321330"/>
  </w:style>
  <w:style w:type="character" w:customStyle="1" w:styleId="WW8Num7z4">
    <w:name w:val="WW8Num7z4"/>
    <w:rsid w:val="00321330"/>
  </w:style>
  <w:style w:type="character" w:customStyle="1" w:styleId="WW8Num7z5">
    <w:name w:val="WW8Num7z5"/>
    <w:rsid w:val="00321330"/>
  </w:style>
  <w:style w:type="character" w:customStyle="1" w:styleId="WW8Num7z6">
    <w:name w:val="WW8Num7z6"/>
    <w:rsid w:val="00321330"/>
  </w:style>
  <w:style w:type="character" w:customStyle="1" w:styleId="WW8Num7z7">
    <w:name w:val="WW8Num7z7"/>
    <w:rsid w:val="00321330"/>
  </w:style>
  <w:style w:type="character" w:customStyle="1" w:styleId="WW8Num7z8">
    <w:name w:val="WW8Num7z8"/>
    <w:rsid w:val="00321330"/>
  </w:style>
  <w:style w:type="character" w:customStyle="1" w:styleId="WW8Num8z0">
    <w:name w:val="WW8Num8z0"/>
    <w:rsid w:val="00321330"/>
  </w:style>
  <w:style w:type="character" w:customStyle="1" w:styleId="WW8Num8z1">
    <w:name w:val="WW8Num8z1"/>
    <w:rsid w:val="00321330"/>
  </w:style>
  <w:style w:type="character" w:customStyle="1" w:styleId="WW8Num8z2">
    <w:name w:val="WW8Num8z2"/>
    <w:rsid w:val="00321330"/>
  </w:style>
  <w:style w:type="character" w:customStyle="1" w:styleId="WW8Num8z3">
    <w:name w:val="WW8Num8z3"/>
    <w:rsid w:val="00321330"/>
  </w:style>
  <w:style w:type="character" w:customStyle="1" w:styleId="WW8Num8z4">
    <w:name w:val="WW8Num8z4"/>
    <w:rsid w:val="00321330"/>
  </w:style>
  <w:style w:type="character" w:customStyle="1" w:styleId="WW8Num8z5">
    <w:name w:val="WW8Num8z5"/>
    <w:rsid w:val="00321330"/>
  </w:style>
  <w:style w:type="character" w:customStyle="1" w:styleId="WW8Num8z6">
    <w:name w:val="WW8Num8z6"/>
    <w:rsid w:val="00321330"/>
  </w:style>
  <w:style w:type="character" w:customStyle="1" w:styleId="WW8Num8z7">
    <w:name w:val="WW8Num8z7"/>
    <w:rsid w:val="00321330"/>
  </w:style>
  <w:style w:type="character" w:customStyle="1" w:styleId="WW8Num8z8">
    <w:name w:val="WW8Num8z8"/>
    <w:rsid w:val="00321330"/>
  </w:style>
  <w:style w:type="character" w:customStyle="1" w:styleId="WW8Num9z0">
    <w:name w:val="WW8Num9z0"/>
    <w:rsid w:val="00321330"/>
  </w:style>
  <w:style w:type="character" w:customStyle="1" w:styleId="WW8Num9z1">
    <w:name w:val="WW8Num9z1"/>
    <w:rsid w:val="00321330"/>
  </w:style>
  <w:style w:type="character" w:customStyle="1" w:styleId="WW8Num9z2">
    <w:name w:val="WW8Num9z2"/>
    <w:rsid w:val="00321330"/>
  </w:style>
  <w:style w:type="character" w:customStyle="1" w:styleId="WW8Num9z3">
    <w:name w:val="WW8Num9z3"/>
    <w:rsid w:val="00321330"/>
  </w:style>
  <w:style w:type="character" w:customStyle="1" w:styleId="WW8Num9z4">
    <w:name w:val="WW8Num9z4"/>
    <w:rsid w:val="00321330"/>
  </w:style>
  <w:style w:type="character" w:customStyle="1" w:styleId="WW8Num9z5">
    <w:name w:val="WW8Num9z5"/>
    <w:rsid w:val="00321330"/>
  </w:style>
  <w:style w:type="character" w:customStyle="1" w:styleId="WW8Num9z6">
    <w:name w:val="WW8Num9z6"/>
    <w:rsid w:val="00321330"/>
  </w:style>
  <w:style w:type="character" w:customStyle="1" w:styleId="WW8Num9z7">
    <w:name w:val="WW8Num9z7"/>
    <w:rsid w:val="00321330"/>
  </w:style>
  <w:style w:type="character" w:customStyle="1" w:styleId="WW8Num9z8">
    <w:name w:val="WW8Num9z8"/>
    <w:rsid w:val="00321330"/>
  </w:style>
  <w:style w:type="character" w:customStyle="1" w:styleId="WW8Num10z0">
    <w:name w:val="WW8Num10z0"/>
    <w:rsid w:val="00321330"/>
  </w:style>
  <w:style w:type="character" w:customStyle="1" w:styleId="WW8Num10z1">
    <w:name w:val="WW8Num10z1"/>
    <w:rsid w:val="00321330"/>
  </w:style>
  <w:style w:type="character" w:customStyle="1" w:styleId="WW8Num10z2">
    <w:name w:val="WW8Num10z2"/>
    <w:rsid w:val="00321330"/>
  </w:style>
  <w:style w:type="character" w:customStyle="1" w:styleId="WW8Num10z3">
    <w:name w:val="WW8Num10z3"/>
    <w:rsid w:val="00321330"/>
  </w:style>
  <w:style w:type="character" w:customStyle="1" w:styleId="WW8Num10z4">
    <w:name w:val="WW8Num10z4"/>
    <w:rsid w:val="00321330"/>
  </w:style>
  <w:style w:type="character" w:customStyle="1" w:styleId="WW8Num10z5">
    <w:name w:val="WW8Num10z5"/>
    <w:rsid w:val="00321330"/>
  </w:style>
  <w:style w:type="character" w:customStyle="1" w:styleId="WW8Num10z6">
    <w:name w:val="WW8Num10z6"/>
    <w:rsid w:val="00321330"/>
  </w:style>
  <w:style w:type="character" w:customStyle="1" w:styleId="WW8Num10z7">
    <w:name w:val="WW8Num10z7"/>
    <w:rsid w:val="00321330"/>
  </w:style>
  <w:style w:type="character" w:customStyle="1" w:styleId="WW8Num10z8">
    <w:name w:val="WW8Num10z8"/>
    <w:rsid w:val="00321330"/>
  </w:style>
  <w:style w:type="character" w:customStyle="1" w:styleId="WW8Num11z0">
    <w:name w:val="WW8Num11z0"/>
    <w:rsid w:val="00321330"/>
  </w:style>
  <w:style w:type="character" w:customStyle="1" w:styleId="WW8Num11z1">
    <w:name w:val="WW8Num11z1"/>
    <w:rsid w:val="00321330"/>
  </w:style>
  <w:style w:type="character" w:customStyle="1" w:styleId="WW8Num11z2">
    <w:name w:val="WW8Num11z2"/>
    <w:rsid w:val="00321330"/>
  </w:style>
  <w:style w:type="character" w:customStyle="1" w:styleId="WW8Num11z3">
    <w:name w:val="WW8Num11z3"/>
    <w:rsid w:val="00321330"/>
  </w:style>
  <w:style w:type="character" w:customStyle="1" w:styleId="WW8Num11z4">
    <w:name w:val="WW8Num11z4"/>
    <w:rsid w:val="00321330"/>
  </w:style>
  <w:style w:type="character" w:customStyle="1" w:styleId="WW8Num11z5">
    <w:name w:val="WW8Num11z5"/>
    <w:rsid w:val="00321330"/>
  </w:style>
  <w:style w:type="character" w:customStyle="1" w:styleId="WW8Num11z6">
    <w:name w:val="WW8Num11z6"/>
    <w:rsid w:val="00321330"/>
  </w:style>
  <w:style w:type="character" w:customStyle="1" w:styleId="WW8Num11z7">
    <w:name w:val="WW8Num11z7"/>
    <w:rsid w:val="00321330"/>
  </w:style>
  <w:style w:type="character" w:customStyle="1" w:styleId="WW8Num11z8">
    <w:name w:val="WW8Num11z8"/>
    <w:rsid w:val="00321330"/>
  </w:style>
  <w:style w:type="character" w:customStyle="1" w:styleId="WW8Num12z0">
    <w:name w:val="WW8Num12z0"/>
    <w:rsid w:val="00321330"/>
    <w:rPr>
      <w:rFonts w:hint="default"/>
      <w:b w:val="0"/>
      <w:sz w:val="24"/>
      <w:szCs w:val="24"/>
    </w:rPr>
  </w:style>
  <w:style w:type="character" w:customStyle="1" w:styleId="WW8Num12z1">
    <w:name w:val="WW8Num12z1"/>
    <w:rsid w:val="00321330"/>
  </w:style>
  <w:style w:type="character" w:customStyle="1" w:styleId="WW8Num12z2">
    <w:name w:val="WW8Num12z2"/>
    <w:rsid w:val="00321330"/>
  </w:style>
  <w:style w:type="character" w:customStyle="1" w:styleId="WW8Num12z3">
    <w:name w:val="WW8Num12z3"/>
    <w:rsid w:val="00321330"/>
  </w:style>
  <w:style w:type="character" w:customStyle="1" w:styleId="WW8Num12z4">
    <w:name w:val="WW8Num12z4"/>
    <w:rsid w:val="00321330"/>
  </w:style>
  <w:style w:type="character" w:customStyle="1" w:styleId="WW8Num12z5">
    <w:name w:val="WW8Num12z5"/>
    <w:rsid w:val="00321330"/>
  </w:style>
  <w:style w:type="character" w:customStyle="1" w:styleId="WW8Num12z6">
    <w:name w:val="WW8Num12z6"/>
    <w:rsid w:val="00321330"/>
  </w:style>
  <w:style w:type="character" w:customStyle="1" w:styleId="WW8Num12z7">
    <w:name w:val="WW8Num12z7"/>
    <w:rsid w:val="00321330"/>
  </w:style>
  <w:style w:type="character" w:customStyle="1" w:styleId="WW8Num12z8">
    <w:name w:val="WW8Num12z8"/>
    <w:rsid w:val="00321330"/>
  </w:style>
  <w:style w:type="character" w:customStyle="1" w:styleId="WW8Num13z0">
    <w:name w:val="WW8Num13z0"/>
    <w:rsid w:val="00321330"/>
  </w:style>
  <w:style w:type="character" w:customStyle="1" w:styleId="WW8Num13z1">
    <w:name w:val="WW8Num13z1"/>
    <w:rsid w:val="00321330"/>
  </w:style>
  <w:style w:type="character" w:customStyle="1" w:styleId="WW8Num13z2">
    <w:name w:val="WW8Num13z2"/>
    <w:rsid w:val="00321330"/>
  </w:style>
  <w:style w:type="character" w:customStyle="1" w:styleId="WW8Num13z3">
    <w:name w:val="WW8Num13z3"/>
    <w:rsid w:val="00321330"/>
  </w:style>
  <w:style w:type="character" w:customStyle="1" w:styleId="WW8Num13z4">
    <w:name w:val="WW8Num13z4"/>
    <w:rsid w:val="00321330"/>
  </w:style>
  <w:style w:type="character" w:customStyle="1" w:styleId="WW8Num13z5">
    <w:name w:val="WW8Num13z5"/>
    <w:rsid w:val="00321330"/>
  </w:style>
  <w:style w:type="character" w:customStyle="1" w:styleId="WW8Num13z6">
    <w:name w:val="WW8Num13z6"/>
    <w:rsid w:val="00321330"/>
  </w:style>
  <w:style w:type="character" w:customStyle="1" w:styleId="WW8Num13z7">
    <w:name w:val="WW8Num13z7"/>
    <w:rsid w:val="00321330"/>
  </w:style>
  <w:style w:type="character" w:customStyle="1" w:styleId="WW8Num13z8">
    <w:name w:val="WW8Num13z8"/>
    <w:rsid w:val="00321330"/>
  </w:style>
  <w:style w:type="character" w:customStyle="1" w:styleId="WW8Num14z0">
    <w:name w:val="WW8Num14z0"/>
    <w:rsid w:val="00321330"/>
  </w:style>
  <w:style w:type="character" w:customStyle="1" w:styleId="WW8Num14z1">
    <w:name w:val="WW8Num14z1"/>
    <w:rsid w:val="00321330"/>
  </w:style>
  <w:style w:type="character" w:customStyle="1" w:styleId="WW8Num14z2">
    <w:name w:val="WW8Num14z2"/>
    <w:rsid w:val="00321330"/>
  </w:style>
  <w:style w:type="character" w:customStyle="1" w:styleId="WW8Num14z3">
    <w:name w:val="WW8Num14z3"/>
    <w:rsid w:val="00321330"/>
  </w:style>
  <w:style w:type="character" w:customStyle="1" w:styleId="WW8Num14z4">
    <w:name w:val="WW8Num14z4"/>
    <w:rsid w:val="00321330"/>
  </w:style>
  <w:style w:type="character" w:customStyle="1" w:styleId="WW8Num14z5">
    <w:name w:val="WW8Num14z5"/>
    <w:rsid w:val="00321330"/>
  </w:style>
  <w:style w:type="character" w:customStyle="1" w:styleId="WW8Num14z6">
    <w:name w:val="WW8Num14z6"/>
    <w:rsid w:val="00321330"/>
  </w:style>
  <w:style w:type="character" w:customStyle="1" w:styleId="WW8Num14z7">
    <w:name w:val="WW8Num14z7"/>
    <w:rsid w:val="00321330"/>
  </w:style>
  <w:style w:type="character" w:customStyle="1" w:styleId="WW8Num14z8">
    <w:name w:val="WW8Num14z8"/>
    <w:rsid w:val="00321330"/>
  </w:style>
  <w:style w:type="character" w:customStyle="1" w:styleId="WW8Num15z0">
    <w:name w:val="WW8Num15z0"/>
    <w:rsid w:val="00321330"/>
  </w:style>
  <w:style w:type="character" w:customStyle="1" w:styleId="WW8Num15z1">
    <w:name w:val="WW8Num15z1"/>
    <w:rsid w:val="00321330"/>
  </w:style>
  <w:style w:type="character" w:customStyle="1" w:styleId="WW8Num15z2">
    <w:name w:val="WW8Num15z2"/>
    <w:rsid w:val="00321330"/>
  </w:style>
  <w:style w:type="character" w:customStyle="1" w:styleId="WW8Num15z3">
    <w:name w:val="WW8Num15z3"/>
    <w:rsid w:val="00321330"/>
  </w:style>
  <w:style w:type="character" w:customStyle="1" w:styleId="WW8Num15z4">
    <w:name w:val="WW8Num15z4"/>
    <w:rsid w:val="00321330"/>
  </w:style>
  <w:style w:type="character" w:customStyle="1" w:styleId="WW8Num15z5">
    <w:name w:val="WW8Num15z5"/>
    <w:rsid w:val="00321330"/>
  </w:style>
  <w:style w:type="character" w:customStyle="1" w:styleId="WW8Num15z6">
    <w:name w:val="WW8Num15z6"/>
    <w:rsid w:val="00321330"/>
  </w:style>
  <w:style w:type="character" w:customStyle="1" w:styleId="WW8Num15z7">
    <w:name w:val="WW8Num15z7"/>
    <w:rsid w:val="00321330"/>
  </w:style>
  <w:style w:type="character" w:customStyle="1" w:styleId="WW8Num15z8">
    <w:name w:val="WW8Num15z8"/>
    <w:rsid w:val="00321330"/>
  </w:style>
  <w:style w:type="character" w:customStyle="1" w:styleId="WW8Num16z0">
    <w:name w:val="WW8Num16z0"/>
    <w:rsid w:val="00321330"/>
  </w:style>
  <w:style w:type="character" w:customStyle="1" w:styleId="WW8Num16z1">
    <w:name w:val="WW8Num16z1"/>
    <w:rsid w:val="00321330"/>
  </w:style>
  <w:style w:type="character" w:customStyle="1" w:styleId="WW8Num16z2">
    <w:name w:val="WW8Num16z2"/>
    <w:rsid w:val="00321330"/>
  </w:style>
  <w:style w:type="character" w:customStyle="1" w:styleId="WW8Num16z3">
    <w:name w:val="WW8Num16z3"/>
    <w:rsid w:val="00321330"/>
  </w:style>
  <w:style w:type="character" w:customStyle="1" w:styleId="WW8Num16z4">
    <w:name w:val="WW8Num16z4"/>
    <w:rsid w:val="00321330"/>
  </w:style>
  <w:style w:type="character" w:customStyle="1" w:styleId="WW8Num16z5">
    <w:name w:val="WW8Num16z5"/>
    <w:rsid w:val="00321330"/>
  </w:style>
  <w:style w:type="character" w:customStyle="1" w:styleId="WW8Num16z6">
    <w:name w:val="WW8Num16z6"/>
    <w:rsid w:val="00321330"/>
  </w:style>
  <w:style w:type="character" w:customStyle="1" w:styleId="WW8Num16z7">
    <w:name w:val="WW8Num16z7"/>
    <w:rsid w:val="00321330"/>
  </w:style>
  <w:style w:type="character" w:customStyle="1" w:styleId="WW8Num16z8">
    <w:name w:val="WW8Num16z8"/>
    <w:rsid w:val="00321330"/>
  </w:style>
  <w:style w:type="character" w:customStyle="1" w:styleId="WW8Num17z0">
    <w:name w:val="WW8Num17z0"/>
    <w:rsid w:val="00321330"/>
  </w:style>
  <w:style w:type="character" w:customStyle="1" w:styleId="WW8Num17z1">
    <w:name w:val="WW8Num17z1"/>
    <w:rsid w:val="00321330"/>
  </w:style>
  <w:style w:type="character" w:customStyle="1" w:styleId="WW8Num17z2">
    <w:name w:val="WW8Num17z2"/>
    <w:rsid w:val="00321330"/>
  </w:style>
  <w:style w:type="character" w:customStyle="1" w:styleId="WW8Num17z3">
    <w:name w:val="WW8Num17z3"/>
    <w:rsid w:val="00321330"/>
  </w:style>
  <w:style w:type="character" w:customStyle="1" w:styleId="WW8Num17z4">
    <w:name w:val="WW8Num17z4"/>
    <w:rsid w:val="00321330"/>
  </w:style>
  <w:style w:type="character" w:customStyle="1" w:styleId="WW8Num17z5">
    <w:name w:val="WW8Num17z5"/>
    <w:rsid w:val="00321330"/>
  </w:style>
  <w:style w:type="character" w:customStyle="1" w:styleId="WW8Num17z6">
    <w:name w:val="WW8Num17z6"/>
    <w:rsid w:val="00321330"/>
  </w:style>
  <w:style w:type="character" w:customStyle="1" w:styleId="WW8Num17z7">
    <w:name w:val="WW8Num17z7"/>
    <w:rsid w:val="00321330"/>
  </w:style>
  <w:style w:type="character" w:customStyle="1" w:styleId="WW8Num17z8">
    <w:name w:val="WW8Num17z8"/>
    <w:rsid w:val="00321330"/>
  </w:style>
  <w:style w:type="character" w:customStyle="1" w:styleId="WW8Num18z0">
    <w:name w:val="WW8Num18z0"/>
    <w:rsid w:val="00321330"/>
  </w:style>
  <w:style w:type="character" w:customStyle="1" w:styleId="WW8Num18z1">
    <w:name w:val="WW8Num18z1"/>
    <w:rsid w:val="00321330"/>
  </w:style>
  <w:style w:type="character" w:customStyle="1" w:styleId="WW8Num18z2">
    <w:name w:val="WW8Num18z2"/>
    <w:rsid w:val="00321330"/>
  </w:style>
  <w:style w:type="character" w:customStyle="1" w:styleId="WW8Num18z3">
    <w:name w:val="WW8Num18z3"/>
    <w:rsid w:val="00321330"/>
  </w:style>
  <w:style w:type="character" w:customStyle="1" w:styleId="WW8Num18z4">
    <w:name w:val="WW8Num18z4"/>
    <w:rsid w:val="00321330"/>
  </w:style>
  <w:style w:type="character" w:customStyle="1" w:styleId="WW8Num18z5">
    <w:name w:val="WW8Num18z5"/>
    <w:rsid w:val="00321330"/>
  </w:style>
  <w:style w:type="character" w:customStyle="1" w:styleId="WW8Num18z6">
    <w:name w:val="WW8Num18z6"/>
    <w:rsid w:val="00321330"/>
  </w:style>
  <w:style w:type="character" w:customStyle="1" w:styleId="WW8Num18z7">
    <w:name w:val="WW8Num18z7"/>
    <w:rsid w:val="00321330"/>
  </w:style>
  <w:style w:type="character" w:customStyle="1" w:styleId="WW8Num18z8">
    <w:name w:val="WW8Num18z8"/>
    <w:rsid w:val="00321330"/>
  </w:style>
  <w:style w:type="character" w:customStyle="1" w:styleId="WW8Num19z0">
    <w:name w:val="WW8Num19z0"/>
    <w:rsid w:val="00321330"/>
  </w:style>
  <w:style w:type="character" w:customStyle="1" w:styleId="WW8Num19z1">
    <w:name w:val="WW8Num19z1"/>
    <w:rsid w:val="00321330"/>
  </w:style>
  <w:style w:type="character" w:customStyle="1" w:styleId="WW8Num19z2">
    <w:name w:val="WW8Num19z2"/>
    <w:rsid w:val="00321330"/>
  </w:style>
  <w:style w:type="character" w:customStyle="1" w:styleId="WW8Num19z3">
    <w:name w:val="WW8Num19z3"/>
    <w:rsid w:val="00321330"/>
  </w:style>
  <w:style w:type="character" w:customStyle="1" w:styleId="WW8Num19z4">
    <w:name w:val="WW8Num19z4"/>
    <w:rsid w:val="00321330"/>
  </w:style>
  <w:style w:type="character" w:customStyle="1" w:styleId="WW8Num19z5">
    <w:name w:val="WW8Num19z5"/>
    <w:rsid w:val="00321330"/>
  </w:style>
  <w:style w:type="character" w:customStyle="1" w:styleId="WW8Num19z6">
    <w:name w:val="WW8Num19z6"/>
    <w:rsid w:val="00321330"/>
  </w:style>
  <w:style w:type="character" w:customStyle="1" w:styleId="WW8Num19z7">
    <w:name w:val="WW8Num19z7"/>
    <w:rsid w:val="00321330"/>
  </w:style>
  <w:style w:type="character" w:customStyle="1" w:styleId="WW8Num19z8">
    <w:name w:val="WW8Num19z8"/>
    <w:rsid w:val="00321330"/>
  </w:style>
  <w:style w:type="character" w:customStyle="1" w:styleId="WW8Num20z0">
    <w:name w:val="WW8Num20z0"/>
    <w:rsid w:val="00321330"/>
  </w:style>
  <w:style w:type="character" w:customStyle="1" w:styleId="WW8Num20z1">
    <w:name w:val="WW8Num20z1"/>
    <w:rsid w:val="00321330"/>
  </w:style>
  <w:style w:type="character" w:customStyle="1" w:styleId="WW8Num20z2">
    <w:name w:val="WW8Num20z2"/>
    <w:rsid w:val="00321330"/>
  </w:style>
  <w:style w:type="character" w:customStyle="1" w:styleId="WW8Num20z3">
    <w:name w:val="WW8Num20z3"/>
    <w:rsid w:val="00321330"/>
  </w:style>
  <w:style w:type="character" w:customStyle="1" w:styleId="WW8Num20z4">
    <w:name w:val="WW8Num20z4"/>
    <w:rsid w:val="00321330"/>
  </w:style>
  <w:style w:type="character" w:customStyle="1" w:styleId="WW8Num20z5">
    <w:name w:val="WW8Num20z5"/>
    <w:rsid w:val="00321330"/>
  </w:style>
  <w:style w:type="character" w:customStyle="1" w:styleId="WW8Num20z6">
    <w:name w:val="WW8Num20z6"/>
    <w:rsid w:val="00321330"/>
  </w:style>
  <w:style w:type="character" w:customStyle="1" w:styleId="WW8Num20z7">
    <w:name w:val="WW8Num20z7"/>
    <w:rsid w:val="00321330"/>
  </w:style>
  <w:style w:type="character" w:customStyle="1" w:styleId="WW8Num20z8">
    <w:name w:val="WW8Num20z8"/>
    <w:rsid w:val="00321330"/>
  </w:style>
  <w:style w:type="character" w:customStyle="1" w:styleId="WW8Num21z0">
    <w:name w:val="WW8Num21z0"/>
    <w:rsid w:val="00321330"/>
    <w:rPr>
      <w:b w:val="0"/>
    </w:rPr>
  </w:style>
  <w:style w:type="character" w:customStyle="1" w:styleId="WW8Num21z1">
    <w:name w:val="WW8Num21z1"/>
    <w:rsid w:val="00321330"/>
  </w:style>
  <w:style w:type="character" w:customStyle="1" w:styleId="WW8Num21z2">
    <w:name w:val="WW8Num21z2"/>
    <w:rsid w:val="00321330"/>
  </w:style>
  <w:style w:type="character" w:customStyle="1" w:styleId="WW8Num21z3">
    <w:name w:val="WW8Num21z3"/>
    <w:rsid w:val="00321330"/>
  </w:style>
  <w:style w:type="character" w:customStyle="1" w:styleId="WW8Num21z4">
    <w:name w:val="WW8Num21z4"/>
    <w:rsid w:val="00321330"/>
  </w:style>
  <w:style w:type="character" w:customStyle="1" w:styleId="WW8Num21z5">
    <w:name w:val="WW8Num21z5"/>
    <w:rsid w:val="00321330"/>
  </w:style>
  <w:style w:type="character" w:customStyle="1" w:styleId="WW8Num21z6">
    <w:name w:val="WW8Num21z6"/>
    <w:rsid w:val="00321330"/>
  </w:style>
  <w:style w:type="character" w:customStyle="1" w:styleId="WW8Num21z7">
    <w:name w:val="WW8Num21z7"/>
    <w:rsid w:val="00321330"/>
  </w:style>
  <w:style w:type="character" w:customStyle="1" w:styleId="WW8Num21z8">
    <w:name w:val="WW8Num21z8"/>
    <w:rsid w:val="00321330"/>
  </w:style>
  <w:style w:type="character" w:customStyle="1" w:styleId="WW8Num22z0">
    <w:name w:val="WW8Num22z0"/>
    <w:rsid w:val="00321330"/>
  </w:style>
  <w:style w:type="character" w:customStyle="1" w:styleId="WW8Num22z1">
    <w:name w:val="WW8Num22z1"/>
    <w:rsid w:val="00321330"/>
  </w:style>
  <w:style w:type="character" w:customStyle="1" w:styleId="WW8Num22z2">
    <w:name w:val="WW8Num22z2"/>
    <w:rsid w:val="00321330"/>
  </w:style>
  <w:style w:type="character" w:customStyle="1" w:styleId="WW8Num22z3">
    <w:name w:val="WW8Num22z3"/>
    <w:rsid w:val="00321330"/>
  </w:style>
  <w:style w:type="character" w:customStyle="1" w:styleId="WW8Num22z4">
    <w:name w:val="WW8Num22z4"/>
    <w:rsid w:val="00321330"/>
  </w:style>
  <w:style w:type="character" w:customStyle="1" w:styleId="WW8Num22z5">
    <w:name w:val="WW8Num22z5"/>
    <w:rsid w:val="00321330"/>
  </w:style>
  <w:style w:type="character" w:customStyle="1" w:styleId="WW8Num22z6">
    <w:name w:val="WW8Num22z6"/>
    <w:rsid w:val="00321330"/>
  </w:style>
  <w:style w:type="character" w:customStyle="1" w:styleId="WW8Num22z7">
    <w:name w:val="WW8Num22z7"/>
    <w:rsid w:val="00321330"/>
  </w:style>
  <w:style w:type="character" w:customStyle="1" w:styleId="WW8Num22z8">
    <w:name w:val="WW8Num22z8"/>
    <w:rsid w:val="00321330"/>
  </w:style>
  <w:style w:type="character" w:customStyle="1" w:styleId="WW8Num23z0">
    <w:name w:val="WW8Num23z0"/>
    <w:rsid w:val="00321330"/>
  </w:style>
  <w:style w:type="character" w:customStyle="1" w:styleId="WW8Num23z1">
    <w:name w:val="WW8Num23z1"/>
    <w:rsid w:val="00321330"/>
  </w:style>
  <w:style w:type="character" w:customStyle="1" w:styleId="WW8Num23z2">
    <w:name w:val="WW8Num23z2"/>
    <w:rsid w:val="00321330"/>
  </w:style>
  <w:style w:type="character" w:customStyle="1" w:styleId="WW8Num23z3">
    <w:name w:val="WW8Num23z3"/>
    <w:rsid w:val="00321330"/>
  </w:style>
  <w:style w:type="character" w:customStyle="1" w:styleId="WW8Num23z4">
    <w:name w:val="WW8Num23z4"/>
    <w:rsid w:val="00321330"/>
  </w:style>
  <w:style w:type="character" w:customStyle="1" w:styleId="WW8Num23z5">
    <w:name w:val="WW8Num23z5"/>
    <w:rsid w:val="00321330"/>
  </w:style>
  <w:style w:type="character" w:customStyle="1" w:styleId="WW8Num23z6">
    <w:name w:val="WW8Num23z6"/>
    <w:rsid w:val="00321330"/>
  </w:style>
  <w:style w:type="character" w:customStyle="1" w:styleId="WW8Num23z7">
    <w:name w:val="WW8Num23z7"/>
    <w:rsid w:val="00321330"/>
  </w:style>
  <w:style w:type="character" w:customStyle="1" w:styleId="WW8Num23z8">
    <w:name w:val="WW8Num23z8"/>
    <w:rsid w:val="00321330"/>
  </w:style>
  <w:style w:type="character" w:customStyle="1" w:styleId="WW8Num24z0">
    <w:name w:val="WW8Num24z0"/>
    <w:rsid w:val="00321330"/>
  </w:style>
  <w:style w:type="character" w:customStyle="1" w:styleId="WW8Num24z1">
    <w:name w:val="WW8Num24z1"/>
    <w:rsid w:val="00321330"/>
  </w:style>
  <w:style w:type="character" w:customStyle="1" w:styleId="WW8Num24z2">
    <w:name w:val="WW8Num24z2"/>
    <w:rsid w:val="00321330"/>
  </w:style>
  <w:style w:type="character" w:customStyle="1" w:styleId="WW8Num24z3">
    <w:name w:val="WW8Num24z3"/>
    <w:rsid w:val="00321330"/>
  </w:style>
  <w:style w:type="character" w:customStyle="1" w:styleId="WW8Num24z4">
    <w:name w:val="WW8Num24z4"/>
    <w:rsid w:val="00321330"/>
  </w:style>
  <w:style w:type="character" w:customStyle="1" w:styleId="WW8Num24z5">
    <w:name w:val="WW8Num24z5"/>
    <w:rsid w:val="00321330"/>
  </w:style>
  <w:style w:type="character" w:customStyle="1" w:styleId="WW8Num24z6">
    <w:name w:val="WW8Num24z6"/>
    <w:rsid w:val="00321330"/>
  </w:style>
  <w:style w:type="character" w:customStyle="1" w:styleId="WW8Num24z7">
    <w:name w:val="WW8Num24z7"/>
    <w:rsid w:val="00321330"/>
  </w:style>
  <w:style w:type="character" w:customStyle="1" w:styleId="WW8Num24z8">
    <w:name w:val="WW8Num24z8"/>
    <w:rsid w:val="00321330"/>
  </w:style>
  <w:style w:type="character" w:customStyle="1" w:styleId="WW8Num25z0">
    <w:name w:val="WW8Num25z0"/>
    <w:rsid w:val="00321330"/>
  </w:style>
  <w:style w:type="character" w:customStyle="1" w:styleId="WW8Num25z1">
    <w:name w:val="WW8Num25z1"/>
    <w:rsid w:val="00321330"/>
  </w:style>
  <w:style w:type="character" w:customStyle="1" w:styleId="WW8Num25z2">
    <w:name w:val="WW8Num25z2"/>
    <w:rsid w:val="00321330"/>
  </w:style>
  <w:style w:type="character" w:customStyle="1" w:styleId="WW8Num25z3">
    <w:name w:val="WW8Num25z3"/>
    <w:rsid w:val="00321330"/>
  </w:style>
  <w:style w:type="character" w:customStyle="1" w:styleId="WW8Num25z4">
    <w:name w:val="WW8Num25z4"/>
    <w:rsid w:val="00321330"/>
  </w:style>
  <w:style w:type="character" w:customStyle="1" w:styleId="WW8Num25z5">
    <w:name w:val="WW8Num25z5"/>
    <w:rsid w:val="00321330"/>
  </w:style>
  <w:style w:type="character" w:customStyle="1" w:styleId="WW8Num25z6">
    <w:name w:val="WW8Num25z6"/>
    <w:rsid w:val="00321330"/>
  </w:style>
  <w:style w:type="character" w:customStyle="1" w:styleId="WW8Num25z7">
    <w:name w:val="WW8Num25z7"/>
    <w:rsid w:val="00321330"/>
  </w:style>
  <w:style w:type="character" w:customStyle="1" w:styleId="WW8Num25z8">
    <w:name w:val="WW8Num25z8"/>
    <w:rsid w:val="00321330"/>
  </w:style>
  <w:style w:type="character" w:customStyle="1" w:styleId="WW8Num26z0">
    <w:name w:val="WW8Num26z0"/>
    <w:rsid w:val="00321330"/>
  </w:style>
  <w:style w:type="character" w:customStyle="1" w:styleId="WW8Num26z1">
    <w:name w:val="WW8Num26z1"/>
    <w:rsid w:val="00321330"/>
  </w:style>
  <w:style w:type="character" w:customStyle="1" w:styleId="WW8Num26z2">
    <w:name w:val="WW8Num26z2"/>
    <w:rsid w:val="00321330"/>
  </w:style>
  <w:style w:type="character" w:customStyle="1" w:styleId="WW8Num26z3">
    <w:name w:val="WW8Num26z3"/>
    <w:rsid w:val="00321330"/>
  </w:style>
  <w:style w:type="character" w:customStyle="1" w:styleId="WW8Num26z4">
    <w:name w:val="WW8Num26z4"/>
    <w:rsid w:val="00321330"/>
  </w:style>
  <w:style w:type="character" w:customStyle="1" w:styleId="WW8Num26z5">
    <w:name w:val="WW8Num26z5"/>
    <w:rsid w:val="00321330"/>
  </w:style>
  <w:style w:type="character" w:customStyle="1" w:styleId="WW8Num26z6">
    <w:name w:val="WW8Num26z6"/>
    <w:rsid w:val="00321330"/>
  </w:style>
  <w:style w:type="character" w:customStyle="1" w:styleId="WW8Num26z7">
    <w:name w:val="WW8Num26z7"/>
    <w:rsid w:val="00321330"/>
  </w:style>
  <w:style w:type="character" w:customStyle="1" w:styleId="WW8Num26z8">
    <w:name w:val="WW8Num26z8"/>
    <w:rsid w:val="00321330"/>
  </w:style>
  <w:style w:type="character" w:customStyle="1" w:styleId="WW8Num27z0">
    <w:name w:val="WW8Num27z0"/>
    <w:rsid w:val="00321330"/>
  </w:style>
  <w:style w:type="character" w:customStyle="1" w:styleId="WW8Num27z1">
    <w:name w:val="WW8Num27z1"/>
    <w:rsid w:val="00321330"/>
  </w:style>
  <w:style w:type="character" w:customStyle="1" w:styleId="WW8Num27z2">
    <w:name w:val="WW8Num27z2"/>
    <w:rsid w:val="00321330"/>
  </w:style>
  <w:style w:type="character" w:customStyle="1" w:styleId="WW8Num27z3">
    <w:name w:val="WW8Num27z3"/>
    <w:rsid w:val="00321330"/>
  </w:style>
  <w:style w:type="character" w:customStyle="1" w:styleId="WW8Num27z4">
    <w:name w:val="WW8Num27z4"/>
    <w:rsid w:val="00321330"/>
  </w:style>
  <w:style w:type="character" w:customStyle="1" w:styleId="WW8Num27z5">
    <w:name w:val="WW8Num27z5"/>
    <w:rsid w:val="00321330"/>
  </w:style>
  <w:style w:type="character" w:customStyle="1" w:styleId="WW8Num27z6">
    <w:name w:val="WW8Num27z6"/>
    <w:rsid w:val="00321330"/>
  </w:style>
  <w:style w:type="character" w:customStyle="1" w:styleId="WW8Num27z7">
    <w:name w:val="WW8Num27z7"/>
    <w:rsid w:val="00321330"/>
  </w:style>
  <w:style w:type="character" w:customStyle="1" w:styleId="WW8Num27z8">
    <w:name w:val="WW8Num27z8"/>
    <w:rsid w:val="00321330"/>
  </w:style>
  <w:style w:type="character" w:customStyle="1" w:styleId="WW8Num28z0">
    <w:name w:val="WW8Num28z0"/>
    <w:rsid w:val="00321330"/>
  </w:style>
  <w:style w:type="character" w:customStyle="1" w:styleId="WW8Num28z1">
    <w:name w:val="WW8Num28z1"/>
    <w:rsid w:val="00321330"/>
  </w:style>
  <w:style w:type="character" w:customStyle="1" w:styleId="WW8Num28z2">
    <w:name w:val="WW8Num28z2"/>
    <w:rsid w:val="00321330"/>
  </w:style>
  <w:style w:type="character" w:customStyle="1" w:styleId="WW8Num28z3">
    <w:name w:val="WW8Num28z3"/>
    <w:rsid w:val="00321330"/>
  </w:style>
  <w:style w:type="character" w:customStyle="1" w:styleId="WW8Num28z4">
    <w:name w:val="WW8Num28z4"/>
    <w:rsid w:val="00321330"/>
  </w:style>
  <w:style w:type="character" w:customStyle="1" w:styleId="WW8Num28z5">
    <w:name w:val="WW8Num28z5"/>
    <w:rsid w:val="00321330"/>
  </w:style>
  <w:style w:type="character" w:customStyle="1" w:styleId="WW8Num28z6">
    <w:name w:val="WW8Num28z6"/>
    <w:rsid w:val="00321330"/>
  </w:style>
  <w:style w:type="character" w:customStyle="1" w:styleId="WW8Num28z7">
    <w:name w:val="WW8Num28z7"/>
    <w:rsid w:val="00321330"/>
  </w:style>
  <w:style w:type="character" w:customStyle="1" w:styleId="WW8Num28z8">
    <w:name w:val="WW8Num28z8"/>
    <w:rsid w:val="00321330"/>
  </w:style>
  <w:style w:type="character" w:customStyle="1" w:styleId="WW8Num29z0">
    <w:name w:val="WW8Num29z0"/>
    <w:rsid w:val="00321330"/>
  </w:style>
  <w:style w:type="character" w:customStyle="1" w:styleId="WW8Num29z1">
    <w:name w:val="WW8Num29z1"/>
    <w:rsid w:val="00321330"/>
  </w:style>
  <w:style w:type="character" w:customStyle="1" w:styleId="WW8Num29z2">
    <w:name w:val="WW8Num29z2"/>
    <w:rsid w:val="00321330"/>
  </w:style>
  <w:style w:type="character" w:customStyle="1" w:styleId="WW8Num29z3">
    <w:name w:val="WW8Num29z3"/>
    <w:rsid w:val="00321330"/>
  </w:style>
  <w:style w:type="character" w:customStyle="1" w:styleId="WW8Num29z4">
    <w:name w:val="WW8Num29z4"/>
    <w:rsid w:val="00321330"/>
  </w:style>
  <w:style w:type="character" w:customStyle="1" w:styleId="WW8Num29z5">
    <w:name w:val="WW8Num29z5"/>
    <w:rsid w:val="00321330"/>
  </w:style>
  <w:style w:type="character" w:customStyle="1" w:styleId="WW8Num29z6">
    <w:name w:val="WW8Num29z6"/>
    <w:rsid w:val="00321330"/>
  </w:style>
  <w:style w:type="character" w:customStyle="1" w:styleId="WW8Num29z7">
    <w:name w:val="WW8Num29z7"/>
    <w:rsid w:val="00321330"/>
  </w:style>
  <w:style w:type="character" w:customStyle="1" w:styleId="WW8Num29z8">
    <w:name w:val="WW8Num29z8"/>
    <w:rsid w:val="00321330"/>
  </w:style>
  <w:style w:type="character" w:customStyle="1" w:styleId="WW8Num30z0">
    <w:name w:val="WW8Num30z0"/>
    <w:rsid w:val="00321330"/>
  </w:style>
  <w:style w:type="character" w:customStyle="1" w:styleId="WW8Num30z1">
    <w:name w:val="WW8Num30z1"/>
    <w:rsid w:val="00321330"/>
  </w:style>
  <w:style w:type="character" w:customStyle="1" w:styleId="WW8Num30z2">
    <w:name w:val="WW8Num30z2"/>
    <w:rsid w:val="00321330"/>
  </w:style>
  <w:style w:type="character" w:customStyle="1" w:styleId="WW8Num30z3">
    <w:name w:val="WW8Num30z3"/>
    <w:rsid w:val="00321330"/>
  </w:style>
  <w:style w:type="character" w:customStyle="1" w:styleId="WW8Num30z4">
    <w:name w:val="WW8Num30z4"/>
    <w:rsid w:val="00321330"/>
  </w:style>
  <w:style w:type="character" w:customStyle="1" w:styleId="WW8Num30z5">
    <w:name w:val="WW8Num30z5"/>
    <w:rsid w:val="00321330"/>
  </w:style>
  <w:style w:type="character" w:customStyle="1" w:styleId="WW8Num30z6">
    <w:name w:val="WW8Num30z6"/>
    <w:rsid w:val="00321330"/>
  </w:style>
  <w:style w:type="character" w:customStyle="1" w:styleId="WW8Num30z7">
    <w:name w:val="WW8Num30z7"/>
    <w:rsid w:val="00321330"/>
  </w:style>
  <w:style w:type="character" w:customStyle="1" w:styleId="WW8Num30z8">
    <w:name w:val="WW8Num30z8"/>
    <w:rsid w:val="00321330"/>
  </w:style>
  <w:style w:type="character" w:customStyle="1" w:styleId="Domylnaczcionkaakapitu2">
    <w:name w:val="Domyślna czcionka akapitu2"/>
    <w:rsid w:val="00321330"/>
  </w:style>
  <w:style w:type="character" w:styleId="Pogrubienie">
    <w:name w:val="Strong"/>
    <w:basedOn w:val="Domylnaczcionkaakapitu2"/>
    <w:uiPriority w:val="22"/>
    <w:qFormat/>
    <w:rsid w:val="00321330"/>
    <w:rPr>
      <w:b/>
      <w:bCs/>
    </w:rPr>
  </w:style>
  <w:style w:type="character" w:styleId="Hipercze">
    <w:name w:val="Hyperlink"/>
    <w:basedOn w:val="Domylnaczcionkaakapitu2"/>
    <w:rsid w:val="00321330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321330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321330"/>
    <w:rPr>
      <w:i/>
      <w:iCs/>
    </w:rPr>
  </w:style>
  <w:style w:type="character" w:customStyle="1" w:styleId="Domylnaczcionkaakapitu1">
    <w:name w:val="Domyślna czcionka akapitu1"/>
    <w:rsid w:val="00321330"/>
  </w:style>
  <w:style w:type="character" w:customStyle="1" w:styleId="FontStyle63">
    <w:name w:val="Font Style63"/>
    <w:uiPriority w:val="99"/>
    <w:rsid w:val="00321330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32133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321330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32133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321330"/>
    <w:pPr>
      <w:spacing w:after="120"/>
    </w:pPr>
  </w:style>
  <w:style w:type="paragraph" w:styleId="Lista">
    <w:name w:val="List"/>
    <w:basedOn w:val="Normalny"/>
    <w:rsid w:val="00321330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32133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21330"/>
    <w:pPr>
      <w:suppressLineNumbers/>
    </w:pPr>
    <w:rPr>
      <w:rFonts w:cs="Mangal"/>
    </w:rPr>
  </w:style>
  <w:style w:type="paragraph" w:styleId="Nagwek">
    <w:name w:val="header"/>
    <w:basedOn w:val="Normalny"/>
    <w:rsid w:val="00321330"/>
  </w:style>
  <w:style w:type="paragraph" w:styleId="Stopka">
    <w:name w:val="footer"/>
    <w:basedOn w:val="Normalny"/>
    <w:rsid w:val="00321330"/>
  </w:style>
  <w:style w:type="paragraph" w:styleId="NormalnyWeb">
    <w:name w:val="Normal (Web)"/>
    <w:basedOn w:val="Normalny"/>
    <w:uiPriority w:val="99"/>
    <w:rsid w:val="00321330"/>
    <w:pPr>
      <w:spacing w:before="280" w:after="280"/>
    </w:pPr>
  </w:style>
  <w:style w:type="paragraph" w:styleId="Tekstdymka">
    <w:name w:val="Balloon Text"/>
    <w:basedOn w:val="Normalny"/>
    <w:uiPriority w:val="99"/>
    <w:rsid w:val="00321330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321330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321330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321330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321330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321330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321330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321330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321330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321330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C61A-B101-4CD3-89C2-86D14958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32</cp:revision>
  <cp:lastPrinted>2018-08-21T09:54:00Z</cp:lastPrinted>
  <dcterms:created xsi:type="dcterms:W3CDTF">2019-05-27T08:41:00Z</dcterms:created>
  <dcterms:modified xsi:type="dcterms:W3CDTF">2020-07-17T05:09:00Z</dcterms:modified>
</cp:coreProperties>
</file>